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499DA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97D31">
        <w:rPr>
          <w:rFonts w:ascii="Garamond" w:hAnsi="Garamond"/>
          <w:sz w:val="24"/>
          <w:szCs w:val="24"/>
        </w:rPr>
        <w:t>4</w:t>
      </w:r>
      <w:r w:rsidR="006F3C3A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457D55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F3C3A" w:rsidRPr="002558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E457F1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3C3A">
        <w:rPr>
          <w:rFonts w:ascii="Garamond" w:hAnsi="Garamond" w:cs="Arial"/>
          <w:b/>
          <w:sz w:val="22"/>
          <w:szCs w:val="22"/>
        </w:rPr>
        <w:t>03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</w:t>
      </w:r>
      <w:r w:rsidR="006F3C3A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3C3A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12CA8" w14:textId="77777777" w:rsidR="00AA7462" w:rsidRDefault="00AA7462" w:rsidP="00795AAC">
      <w:r>
        <w:separator/>
      </w:r>
    </w:p>
  </w:endnote>
  <w:endnote w:type="continuationSeparator" w:id="0">
    <w:p w14:paraId="2655F28C" w14:textId="77777777" w:rsidR="00AA7462" w:rsidRDefault="00AA746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DE8CE" w14:textId="77777777" w:rsidR="00AA7462" w:rsidRDefault="00AA7462" w:rsidP="00795AAC">
      <w:r>
        <w:separator/>
      </w:r>
    </w:p>
  </w:footnote>
  <w:footnote w:type="continuationSeparator" w:id="0">
    <w:p w14:paraId="5D1C3AE6" w14:textId="77777777" w:rsidR="00AA7462" w:rsidRDefault="00AA746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4387"/>
    <w:rsid w:val="006D6F86"/>
    <w:rsid w:val="006E3D98"/>
    <w:rsid w:val="006F3C3A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97D31"/>
    <w:rsid w:val="00AA3B62"/>
    <w:rsid w:val="00AA74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OnOaird70/VsjAVfP0tQMGTxvGyzFuxFPZ8IGhU8tDA=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XfsYT9HWjskJG/V30Dyxafvk20N011qsT06zpP/OhSk=</DigestValue>
    </Reference>
  </SignedInfo>
  <SignatureValue>aPWjqWsVrv6mxcONzpOcbH0SQow+qObuN7a+C5CgkZV5+fdizz1n0/mYPXaZcuIyEYovTOVkQQho
yT9OiC1I1HNWjA+HhKAoQdUwvRTFasARiGtsA3Qbc8cIItBfn1R3ziKj1khY5/M+xCV5r/kRBYVf
KVnXV+CVi2t2IqCvH9332fLgHa008VnOy4ZApqIxFUAO2yqlV8l/1U7DLWebjZxS1pOnELoYdTAp
GFRz5H53e+2/yV+JzgVN0NF9JZ0iszpA73EuZf1Sdl9bVMOILs5zjNhESWk5RhIk0Rqy6oXnIFnk
YYIpP3EY+eSlV1aMh3SXtfxyONO99CY4VrqbvA==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c3YIcTDaUe24u5LfTSG93aQwYJLQX+DAQQ8asUSKxyU=</DigestValue>
      </Reference>
      <Reference URI="/word/document.xml?ContentType=application/vnd.openxmlformats-officedocument.wordprocessingml.document.main+xml">
        <DigestMethod Algorithm="http://www.w3.org/2001/04/xmlenc#sha256"/>
        <DigestValue>kKU3X404nL+/XwMN0vr9C02oXVFpjHgB+pbjPOuVKcY=</DigestValue>
      </Reference>
      <Reference URI="/word/endnotes.xml?ContentType=application/vnd.openxmlformats-officedocument.wordprocessingml.endnotes+xml">
        <DigestMethod Algorithm="http://www.w3.org/2001/04/xmlenc#sha256"/>
        <DigestValue>sLzCMJ9s2BbUgG+sQr7pEt30WAVEIHBcG5+gCoMkUoI=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KlRvybyN++PUdbVmegbeoJyWUmG1sj3elFoWyzzmnus=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/l6ExQVX9+cko1L5Gs57+KgKHYtWL3a82iJIME5I6TU=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2023-10-19T09:31:56Z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2023-10-19T09:31:56Z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50</cp:revision>
  <cp:lastPrinted>2018-08-08T13:48:00Z</cp:lastPrinted>
  <dcterms:created xsi:type="dcterms:W3CDTF">2022-05-19T08:18:00Z</dcterms:created>
  <dcterms:modified xsi:type="dcterms:W3CDTF">2023-10-19T09:31:00Z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